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7086"/>
      </w:tblGrid>
      <w:tr w:rsidR="00EF7A8B" w:rsidRPr="00F33912" w14:paraId="6BB0EF0E" w14:textId="77777777" w:rsidTr="002C5E13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23460F7D" w:rsidR="00EF7A8B" w:rsidRPr="002F54E6" w:rsidRDefault="00DF05EB" w:rsidP="0053573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53573A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6D230B">
              <w:rPr>
                <w:rFonts w:ascii="Arial" w:hAnsi="Arial" w:cs="Arial"/>
                <w:b/>
                <w:sz w:val="22"/>
                <w:szCs w:val="22"/>
              </w:rPr>
              <w:t>24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2C5E13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11B193D9" w:rsidR="00372648" w:rsidRPr="002F54E6" w:rsidRDefault="00372648" w:rsidP="00982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82DF9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7133B1D6" w14:textId="77777777" w:rsidTr="002C5E13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2C5E1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9F209D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6B11FC52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207D4557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B16FC3" w:rsidRPr="00B16FC3">
        <w:rPr>
          <w:rFonts w:ascii="Arial" w:hAnsi="Arial" w:cs="Arial"/>
          <w:b/>
          <w:bCs/>
          <w:sz w:val="22"/>
          <w:szCs w:val="22"/>
        </w:rPr>
        <w:t xml:space="preserve">II/353 D1 – </w:t>
      </w:r>
      <w:proofErr w:type="spellStart"/>
      <w:r w:rsidR="00B16FC3" w:rsidRPr="00B16FC3">
        <w:rPr>
          <w:rFonts w:ascii="Arial" w:hAnsi="Arial" w:cs="Arial"/>
          <w:b/>
          <w:bCs/>
          <w:sz w:val="22"/>
          <w:szCs w:val="22"/>
        </w:rPr>
        <w:t>Rytířsko</w:t>
      </w:r>
      <w:proofErr w:type="spellEnd"/>
      <w:r w:rsidR="00B16FC3" w:rsidRPr="00B16FC3">
        <w:rPr>
          <w:rFonts w:ascii="Arial" w:hAnsi="Arial" w:cs="Arial"/>
          <w:b/>
          <w:bCs/>
          <w:sz w:val="22"/>
          <w:szCs w:val="22"/>
        </w:rPr>
        <w:t xml:space="preserve"> – Jamné, 1. stavba</w:t>
      </w:r>
    </w:p>
    <w:p w14:paraId="1EB6BE1F" w14:textId="3EF7BCF6" w:rsidR="00F24B7C" w:rsidRDefault="00F24B7C" w:rsidP="00525ACA">
      <w:pPr>
        <w:spacing w:line="264" w:lineRule="auto"/>
        <w:jc w:val="both"/>
        <w:rPr>
          <w:rFonts w:ascii="Arial" w:hAnsi="Arial" w:cs="Arial"/>
          <w:spacing w:val="-2"/>
          <w:sz w:val="22"/>
        </w:rPr>
      </w:pPr>
      <w:r>
        <w:rPr>
          <w:rFonts w:ascii="Arial" w:eastAsia="MS Mincho" w:hAnsi="Arial" w:cs="Arial"/>
          <w:sz w:val="22"/>
          <w:szCs w:val="22"/>
        </w:rPr>
        <w:t>Jedná se o novostavbu</w:t>
      </w:r>
      <w:r w:rsidRPr="00BD3146">
        <w:rPr>
          <w:rFonts w:ascii="Arial" w:eastAsia="MS Mincho" w:hAnsi="Arial" w:cs="Arial"/>
          <w:spacing w:val="-6"/>
          <w:sz w:val="22"/>
          <w:szCs w:val="22"/>
        </w:rPr>
        <w:t xml:space="preserve"> obchvatu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osady </w:t>
      </w:r>
      <w:proofErr w:type="spellStart"/>
      <w:r>
        <w:rPr>
          <w:rFonts w:ascii="Arial" w:eastAsia="MS Mincho" w:hAnsi="Arial" w:cs="Arial"/>
          <w:spacing w:val="-6"/>
          <w:sz w:val="22"/>
          <w:szCs w:val="22"/>
        </w:rPr>
        <w:t>Rytířsko</w:t>
      </w:r>
      <w:proofErr w:type="spellEnd"/>
      <w:r w:rsidRPr="00BD3146">
        <w:rPr>
          <w:rFonts w:ascii="Arial" w:eastAsia="MS Mincho" w:hAnsi="Arial" w:cs="Arial"/>
          <w:spacing w:val="-6"/>
          <w:sz w:val="22"/>
          <w:szCs w:val="22"/>
        </w:rPr>
        <w:t>, který zahrnuje přeložku silnice II/</w:t>
      </w:r>
      <w:r>
        <w:rPr>
          <w:rFonts w:ascii="Arial" w:eastAsia="MS Mincho" w:hAnsi="Arial" w:cs="Arial"/>
          <w:spacing w:val="-6"/>
          <w:sz w:val="22"/>
          <w:szCs w:val="22"/>
        </w:rPr>
        <w:t>353</w:t>
      </w:r>
      <w:r w:rsidRPr="00BD3146">
        <w:rPr>
          <w:rFonts w:ascii="Arial" w:eastAsia="MS Mincho" w:hAnsi="Arial" w:cs="Arial"/>
          <w:spacing w:val="-6"/>
          <w:sz w:val="22"/>
          <w:szCs w:val="22"/>
        </w:rPr>
        <w:t xml:space="preserve"> s</w:t>
      </w:r>
      <w:r>
        <w:rPr>
          <w:rFonts w:ascii="Arial" w:eastAsia="MS Mincho" w:hAnsi="Arial" w:cs="Arial"/>
          <w:spacing w:val="-6"/>
          <w:sz w:val="22"/>
          <w:szCs w:val="22"/>
        </w:rPr>
        <w:t> </w:t>
      </w:r>
      <w:r w:rsidRPr="00BD3146">
        <w:rPr>
          <w:rFonts w:ascii="Arial" w:eastAsia="MS Mincho" w:hAnsi="Arial" w:cs="Arial"/>
          <w:spacing w:val="-6"/>
          <w:sz w:val="22"/>
          <w:szCs w:val="22"/>
        </w:rPr>
        <w:t>napojením</w:t>
      </w:r>
      <w:r>
        <w:rPr>
          <w:rFonts w:ascii="Arial" w:eastAsia="MS Mincho" w:hAnsi="Arial" w:cs="Arial"/>
          <w:spacing w:val="-6"/>
          <w:sz w:val="22"/>
          <w:szCs w:val="22"/>
        </w:rPr>
        <w:t>i</w:t>
      </w:r>
      <w:r w:rsidRPr="00BD3146">
        <w:rPr>
          <w:rFonts w:ascii="Arial" w:eastAsia="MS Mincho" w:hAnsi="Arial" w:cs="Arial"/>
          <w:spacing w:val="-6"/>
          <w:sz w:val="22"/>
          <w:szCs w:val="22"/>
        </w:rPr>
        <w:t xml:space="preserve"> na </w:t>
      </w:r>
      <w:r>
        <w:rPr>
          <w:rFonts w:ascii="Arial" w:eastAsia="MS Mincho" w:hAnsi="Arial" w:cs="Arial"/>
          <w:spacing w:val="-6"/>
          <w:sz w:val="22"/>
          <w:szCs w:val="22"/>
        </w:rPr>
        <w:t>stávající silnici II/353</w:t>
      </w:r>
      <w:r w:rsidRPr="00BD3146">
        <w:rPr>
          <w:rFonts w:ascii="Arial" w:eastAsia="MS Mincho" w:hAnsi="Arial" w:cs="Arial"/>
          <w:spacing w:val="-6"/>
          <w:sz w:val="22"/>
          <w:szCs w:val="22"/>
        </w:rPr>
        <w:t>.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V rámci stavby bude </w:t>
      </w:r>
      <w:r>
        <w:rPr>
          <w:rFonts w:ascii="Arial" w:eastAsia="MS Mincho" w:hAnsi="Arial" w:cs="Arial"/>
          <w:sz w:val="22"/>
          <w:szCs w:val="22"/>
        </w:rPr>
        <w:t>použita metoda BIM</w:t>
      </w:r>
      <w:r w:rsidRPr="00CB4AE9">
        <w:rPr>
          <w:rFonts w:ascii="Arial" w:eastAsia="MS Mincho" w:hAnsi="Arial" w:cs="Arial"/>
          <w:sz w:val="22"/>
          <w:szCs w:val="22"/>
        </w:rPr>
        <w:t>.</w:t>
      </w:r>
      <w:r w:rsidR="00525ACA">
        <w:rPr>
          <w:rFonts w:ascii="Arial" w:eastAsia="MS Mincho" w:hAnsi="Arial" w:cs="Arial"/>
          <w:sz w:val="22"/>
          <w:szCs w:val="22"/>
        </w:rPr>
        <w:t xml:space="preserve"> </w:t>
      </w:r>
      <w:r w:rsidRPr="00535C19">
        <w:rPr>
          <w:rFonts w:ascii="Arial" w:hAnsi="Arial" w:cs="Arial"/>
          <w:spacing w:val="-2"/>
          <w:sz w:val="22"/>
        </w:rPr>
        <w:t>Celková délka přeložky silnice II/</w:t>
      </w:r>
      <w:r>
        <w:rPr>
          <w:rFonts w:ascii="Arial" w:hAnsi="Arial" w:cs="Arial"/>
          <w:spacing w:val="-2"/>
          <w:sz w:val="22"/>
        </w:rPr>
        <w:t>353</w:t>
      </w:r>
      <w:r w:rsidRPr="00535C19">
        <w:rPr>
          <w:rFonts w:ascii="Arial" w:hAnsi="Arial" w:cs="Arial"/>
          <w:spacing w:val="-2"/>
          <w:sz w:val="22"/>
        </w:rPr>
        <w:t xml:space="preserve"> je </w:t>
      </w:r>
      <w:r>
        <w:rPr>
          <w:rFonts w:ascii="Arial" w:hAnsi="Arial" w:cs="Arial"/>
          <w:spacing w:val="-2"/>
          <w:sz w:val="22"/>
        </w:rPr>
        <w:t>1,1445</w:t>
      </w:r>
      <w:r w:rsidRPr="00535C19">
        <w:rPr>
          <w:rFonts w:ascii="Arial" w:hAnsi="Arial" w:cs="Arial"/>
          <w:spacing w:val="-2"/>
          <w:sz w:val="22"/>
        </w:rPr>
        <w:t xml:space="preserve"> km. </w:t>
      </w:r>
    </w:p>
    <w:p w14:paraId="4118FB30" w14:textId="77777777" w:rsidR="00525ACA" w:rsidRDefault="00525ACA" w:rsidP="00525AC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ECD9D69" w14:textId="77777777" w:rsidR="00F24B7C" w:rsidRDefault="00F24B7C" w:rsidP="00F24B7C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Pr="001E2C29">
        <w:rPr>
          <w:rFonts w:ascii="Arial" w:hAnsi="Arial" w:cs="Arial"/>
          <w:sz w:val="22"/>
          <w:szCs w:val="22"/>
        </w:rPr>
        <w:t>„</w:t>
      </w:r>
      <w:r w:rsidRPr="00CB4AE9">
        <w:rPr>
          <w:rFonts w:ascii="Arial" w:eastAsia="MS Mincho" w:hAnsi="Arial" w:cs="Arial"/>
          <w:sz w:val="22"/>
          <w:szCs w:val="22"/>
        </w:rPr>
        <w:t>II/</w:t>
      </w:r>
      <w:r>
        <w:rPr>
          <w:rFonts w:ascii="Arial" w:eastAsia="MS Mincho" w:hAnsi="Arial" w:cs="Arial"/>
          <w:sz w:val="22"/>
          <w:szCs w:val="22"/>
        </w:rPr>
        <w:t xml:space="preserve">353 D1 – </w:t>
      </w:r>
      <w:proofErr w:type="spellStart"/>
      <w:r>
        <w:rPr>
          <w:rFonts w:ascii="Arial" w:eastAsia="MS Mincho" w:hAnsi="Arial" w:cs="Arial"/>
          <w:sz w:val="22"/>
          <w:szCs w:val="22"/>
        </w:rPr>
        <w:t>Rytířsko</w:t>
      </w:r>
      <w:proofErr w:type="spellEnd"/>
      <w:r>
        <w:rPr>
          <w:rFonts w:ascii="Arial" w:eastAsia="MS Mincho" w:hAnsi="Arial" w:cs="Arial"/>
          <w:sz w:val="22"/>
          <w:szCs w:val="22"/>
        </w:rPr>
        <w:t xml:space="preserve"> – Jamné, 1. stavba, PD</w:t>
      </w:r>
      <w:r w:rsidRPr="001E2C29">
        <w:rPr>
          <w:rFonts w:ascii="Arial" w:hAnsi="Arial" w:cs="Arial"/>
          <w:sz w:val="22"/>
          <w:szCs w:val="22"/>
        </w:rPr>
        <w:t xml:space="preserve">“ vypracované ve stupni PDPS společností </w:t>
      </w:r>
      <w:r>
        <w:rPr>
          <w:rFonts w:ascii="Arial" w:hAnsi="Arial" w:cs="Arial"/>
          <w:sz w:val="22"/>
          <w:szCs w:val="22"/>
        </w:rPr>
        <w:t xml:space="preserve">DOPRAVNĚ INŽENÝRSKÁ KANCELÁŘ, </w:t>
      </w:r>
      <w:r w:rsidRPr="000C0E09">
        <w:rPr>
          <w:rFonts w:ascii="Arial" w:hAnsi="Arial" w:cs="Arial"/>
          <w:sz w:val="22"/>
          <w:szCs w:val="22"/>
        </w:rPr>
        <w:t>Bozděchova 1668, 500 02 Hradec Králové, IČ</w:t>
      </w:r>
      <w:r>
        <w:rPr>
          <w:rFonts w:ascii="Arial" w:hAnsi="Arial" w:cs="Arial"/>
          <w:sz w:val="22"/>
          <w:szCs w:val="22"/>
        </w:rPr>
        <w:t>O</w:t>
      </w:r>
      <w:r w:rsidRPr="000C0E0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274668</w:t>
      </w:r>
      <w:r w:rsidRPr="000C0E09">
        <w:rPr>
          <w:rFonts w:ascii="Arial" w:hAnsi="Arial" w:cs="Arial"/>
          <w:sz w:val="22"/>
          <w:szCs w:val="22"/>
        </w:rPr>
        <w:t>68</w:t>
      </w:r>
      <w:r w:rsidRPr="001E2C29">
        <w:rPr>
          <w:rFonts w:ascii="Arial" w:hAnsi="Arial" w:cs="Arial"/>
          <w:sz w:val="22"/>
          <w:szCs w:val="22"/>
        </w:rPr>
        <w:t xml:space="preserve"> v </w:t>
      </w:r>
      <w:r>
        <w:rPr>
          <w:rFonts w:ascii="Arial" w:hAnsi="Arial" w:cs="Arial"/>
          <w:sz w:val="22"/>
          <w:szCs w:val="22"/>
        </w:rPr>
        <w:t>únoru</w:t>
      </w:r>
      <w:r w:rsidRPr="001E2C29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24</w:t>
      </w:r>
      <w:r>
        <w:rPr>
          <w:rFonts w:ascii="Arial" w:eastAsia="MS Mincho" w:hAnsi="Arial" w:cs="Arial"/>
          <w:sz w:val="22"/>
          <w:szCs w:val="22"/>
        </w:rPr>
        <w:t xml:space="preserve">. </w:t>
      </w:r>
    </w:p>
    <w:p w14:paraId="7101053D" w14:textId="77777777" w:rsidR="00525ACA" w:rsidRDefault="00525AC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5572D8FB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632D39">
        <w:rPr>
          <w:rFonts w:ascii="Arial" w:hAnsi="Arial" w:cs="Arial"/>
          <w:sz w:val="22"/>
          <w:szCs w:val="22"/>
        </w:rPr>
        <w:t>novostavba</w:t>
      </w:r>
      <w:r w:rsidR="003A4C38">
        <w:rPr>
          <w:rFonts w:ascii="Arial" w:hAnsi="Arial" w:cs="Arial"/>
          <w:sz w:val="22"/>
          <w:szCs w:val="22"/>
        </w:rPr>
        <w:t xml:space="preserve"> </w:t>
      </w:r>
      <w:r w:rsidR="009A3FA5">
        <w:rPr>
          <w:rFonts w:ascii="Arial" w:hAnsi="Arial" w:cs="Arial"/>
          <w:sz w:val="22"/>
          <w:szCs w:val="22"/>
        </w:rPr>
        <w:t>obchvatu</w:t>
      </w:r>
    </w:p>
    <w:p w14:paraId="35CA13A9" w14:textId="342ECC53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3A4C38">
        <w:rPr>
          <w:rFonts w:ascii="Arial" w:hAnsi="Arial" w:cs="Arial"/>
          <w:sz w:val="22"/>
          <w:szCs w:val="22"/>
        </w:rPr>
        <w:t>353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3A4C38">
        <w:rPr>
          <w:rFonts w:ascii="Arial" w:hAnsi="Arial" w:cs="Arial"/>
          <w:sz w:val="22"/>
          <w:szCs w:val="22"/>
        </w:rPr>
        <w:t>Jihlava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7815FA84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3A4C38">
        <w:rPr>
          <w:rFonts w:ascii="Arial" w:hAnsi="Arial" w:cs="Arial"/>
          <w:sz w:val="22"/>
          <w:szCs w:val="22"/>
        </w:rPr>
        <w:t>93</w:t>
      </w:r>
      <w:r w:rsidRPr="005258C8">
        <w:rPr>
          <w:rFonts w:ascii="Arial" w:hAnsi="Arial" w:cs="Arial"/>
          <w:sz w:val="22"/>
          <w:szCs w:val="22"/>
        </w:rPr>
        <w:t> </w:t>
      </w:r>
      <w:r w:rsidR="003A4C38">
        <w:rPr>
          <w:rFonts w:ascii="Arial" w:hAnsi="Arial" w:cs="Arial"/>
          <w:sz w:val="22"/>
          <w:szCs w:val="22"/>
        </w:rPr>
        <w:t>6</w:t>
      </w:r>
      <w:r w:rsidRPr="005258C8">
        <w:rPr>
          <w:rFonts w:ascii="Arial" w:hAnsi="Arial" w:cs="Arial"/>
          <w:sz w:val="22"/>
          <w:szCs w:val="22"/>
        </w:rPr>
        <w:t>0</w:t>
      </w:r>
      <w:r w:rsidR="00E5592D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0D81A82A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5592D">
        <w:rPr>
          <w:rFonts w:ascii="Arial" w:hAnsi="Arial" w:cs="Arial"/>
          <w:sz w:val="22"/>
          <w:szCs w:val="22"/>
        </w:rPr>
        <w:t xml:space="preserve">     160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0EEEB8EE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E5592D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352FCA">
        <w:rPr>
          <w:rFonts w:ascii="Arial" w:hAnsi="Arial" w:cs="Arial"/>
          <w:sz w:val="22"/>
          <w:szCs w:val="22"/>
        </w:rPr>
        <w:t>5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352FCA">
        <w:rPr>
          <w:rFonts w:ascii="Arial" w:hAnsi="Arial" w:cs="Arial"/>
          <w:sz w:val="22"/>
          <w:szCs w:val="22"/>
        </w:rPr>
        <w:t>0</w:t>
      </w:r>
      <w:r w:rsidR="00E5592D">
        <w:rPr>
          <w:rFonts w:ascii="Arial" w:hAnsi="Arial" w:cs="Arial"/>
          <w:sz w:val="22"/>
          <w:szCs w:val="22"/>
        </w:rPr>
        <w:t>5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632D39">
        <w:rPr>
          <w:rFonts w:ascii="Arial" w:hAnsi="Arial" w:cs="Arial"/>
          <w:sz w:val="22"/>
          <w:szCs w:val="22"/>
        </w:rPr>
        <w:t>6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73FE4A0E" w14:textId="610DBB37" w:rsidR="00B124FA" w:rsidRDefault="00352FCA" w:rsidP="00632D39">
      <w:pPr>
        <w:jc w:val="both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 nebudou prováděny stavební práce, které by znemožnily provoz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údržbu</w:t>
      </w:r>
      <w:r>
        <w:rPr>
          <w:rFonts w:ascii="Arial" w:hAnsi="Arial" w:cs="Arial"/>
          <w:sz w:val="22"/>
          <w:szCs w:val="22"/>
          <w:lang w:eastAsia="x-none"/>
        </w:rPr>
        <w:t>.</w:t>
      </w:r>
    </w:p>
    <w:p w14:paraId="66D40D7C" w14:textId="77777777" w:rsidR="00352FCA" w:rsidRDefault="00352FC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lastRenderedPageBreak/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01CA07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3544CA33" w14:textId="73BD7DA8" w:rsidR="0072559A" w:rsidRDefault="0072559A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7F6490EE" w:rsidR="008373E1" w:rsidRDefault="008373E1" w:rsidP="00B124FA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018EEC0" w14:textId="4DEAF6AD" w:rsidR="00205716" w:rsidRDefault="00205716" w:rsidP="00B124FA">
      <w:pPr>
        <w:jc w:val="both"/>
        <w:rPr>
          <w:rFonts w:ascii="Arial" w:hAnsi="Arial" w:cs="Arial"/>
          <w:bCs/>
          <w:sz w:val="22"/>
          <w:szCs w:val="22"/>
        </w:rPr>
      </w:pPr>
    </w:p>
    <w:p w14:paraId="1D61FE29" w14:textId="0E667E65" w:rsidR="001B193B" w:rsidRDefault="001B193B" w:rsidP="002057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veškerou komunikaci, včetně schvalování a předávání dokumentů, bude využíváno Společné datové prostředí zadavatele</w:t>
      </w:r>
    </w:p>
    <w:p w14:paraId="4E8D585A" w14:textId="77777777" w:rsidR="001B193B" w:rsidRDefault="001B193B" w:rsidP="00205716">
      <w:pPr>
        <w:jc w:val="both"/>
        <w:rPr>
          <w:rFonts w:ascii="Arial" w:hAnsi="Arial" w:cs="Arial"/>
          <w:sz w:val="22"/>
          <w:szCs w:val="22"/>
        </w:rPr>
      </w:pPr>
    </w:p>
    <w:p w14:paraId="040EDF9E" w14:textId="300F1B0C" w:rsidR="00205716" w:rsidRDefault="00205716" w:rsidP="002057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tuto stavbu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49A55E7B" w14:textId="77777777" w:rsidR="00205716" w:rsidRDefault="00205716" w:rsidP="00205716">
      <w:pPr>
        <w:rPr>
          <w:rFonts w:ascii="Arial" w:hAnsi="Arial" w:cs="Arial"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10686F31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3E2BB4" w:rsidRPr="003E2BB4">
        <w:rPr>
          <w:rFonts w:ascii="Arial" w:hAnsi="Arial" w:cs="Arial"/>
          <w:b/>
          <w:bCs/>
          <w:sz w:val="22"/>
          <w:szCs w:val="22"/>
        </w:rPr>
        <w:t>II/351 Chotěboř - Česká Bělá</w:t>
      </w:r>
    </w:p>
    <w:p w14:paraId="5858E12F" w14:textId="77777777" w:rsidR="003E2BB4" w:rsidRPr="00CA72A9" w:rsidRDefault="003E2BB4" w:rsidP="003E2BB4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Jedná se o </w:t>
      </w:r>
      <w:r w:rsidRPr="00CA72A9">
        <w:rPr>
          <w:rFonts w:ascii="Arial" w:eastAsia="MS Mincho" w:hAnsi="Arial" w:cs="Arial"/>
          <w:sz w:val="22"/>
          <w:szCs w:val="22"/>
        </w:rPr>
        <w:t>rekonstrukci komunikace v</w:t>
      </w:r>
      <w:r>
        <w:rPr>
          <w:rFonts w:ascii="Arial" w:eastAsia="MS Mincho" w:hAnsi="Arial" w:cs="Arial"/>
          <w:sz w:val="22"/>
          <w:szCs w:val="22"/>
        </w:rPr>
        <w:t> </w:t>
      </w:r>
      <w:r w:rsidRPr="009A2ECA">
        <w:rPr>
          <w:rFonts w:ascii="Arial" w:eastAsia="MS Mincho" w:hAnsi="Arial" w:cs="Arial"/>
          <w:sz w:val="22"/>
          <w:szCs w:val="22"/>
        </w:rPr>
        <w:t>délce cca 5 km</w:t>
      </w:r>
      <w:r w:rsidRPr="00CA72A9">
        <w:rPr>
          <w:rFonts w:ascii="Arial" w:eastAsia="MS Mincho" w:hAnsi="Arial" w:cs="Arial"/>
          <w:sz w:val="22"/>
          <w:szCs w:val="22"/>
        </w:rPr>
        <w:t xml:space="preserve"> na silnici II/351 mezi Chotěboří a Českou Bělou v </w:t>
      </w:r>
      <w:proofErr w:type="spellStart"/>
      <w:r w:rsidRPr="00CA72A9">
        <w:rPr>
          <w:rFonts w:ascii="Arial" w:eastAsia="MS Mincho" w:hAnsi="Arial" w:cs="Arial"/>
          <w:sz w:val="22"/>
          <w:szCs w:val="22"/>
        </w:rPr>
        <w:t>extravilánové</w:t>
      </w:r>
      <w:proofErr w:type="spellEnd"/>
      <w:r w:rsidRPr="00CA72A9">
        <w:rPr>
          <w:rFonts w:ascii="Arial" w:eastAsia="MS Mincho" w:hAnsi="Arial" w:cs="Arial"/>
          <w:sz w:val="22"/>
          <w:szCs w:val="22"/>
        </w:rPr>
        <w:t xml:space="preserve"> části </w:t>
      </w:r>
      <w:r>
        <w:rPr>
          <w:rFonts w:ascii="Arial" w:eastAsia="MS Mincho" w:hAnsi="Arial" w:cs="Arial"/>
          <w:sz w:val="22"/>
          <w:szCs w:val="22"/>
        </w:rPr>
        <w:t>(</w:t>
      </w:r>
      <w:r w:rsidRPr="00CA72A9">
        <w:rPr>
          <w:rFonts w:ascii="Arial" w:eastAsia="MS Mincho" w:hAnsi="Arial" w:cs="Arial"/>
          <w:sz w:val="22"/>
          <w:szCs w:val="22"/>
        </w:rPr>
        <w:t xml:space="preserve">mimo průtahy obcemi Počátky a </w:t>
      </w:r>
      <w:proofErr w:type="spellStart"/>
      <w:r w:rsidRPr="00CA72A9">
        <w:rPr>
          <w:rFonts w:ascii="Arial" w:eastAsia="MS Mincho" w:hAnsi="Arial" w:cs="Arial"/>
          <w:sz w:val="22"/>
          <w:szCs w:val="22"/>
        </w:rPr>
        <w:t>Dobkov</w:t>
      </w:r>
      <w:proofErr w:type="spellEnd"/>
      <w:r>
        <w:rPr>
          <w:rFonts w:ascii="Arial" w:eastAsia="MS Mincho" w:hAnsi="Arial" w:cs="Arial"/>
          <w:sz w:val="22"/>
          <w:szCs w:val="22"/>
        </w:rPr>
        <w:t>)</w:t>
      </w:r>
      <w:r w:rsidRPr="00CA72A9">
        <w:rPr>
          <w:rFonts w:ascii="Arial" w:eastAsia="MS Mincho" w:hAnsi="Arial" w:cs="Arial"/>
          <w:sz w:val="22"/>
          <w:szCs w:val="22"/>
        </w:rPr>
        <w:t>. </w:t>
      </w:r>
    </w:p>
    <w:p w14:paraId="7F3E6C3F" w14:textId="77777777" w:rsidR="003E2BB4" w:rsidRDefault="003E2BB4" w:rsidP="003E2BB4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je stavebně a objektově </w:t>
      </w:r>
      <w:r w:rsidRPr="00FE3839">
        <w:rPr>
          <w:rFonts w:ascii="Arial" w:hAnsi="Arial" w:cs="Arial"/>
          <w:sz w:val="22"/>
          <w:szCs w:val="22"/>
        </w:rPr>
        <w:t>rozdělena na 3 úseky. Důvodem</w:t>
      </w:r>
      <w:r>
        <w:rPr>
          <w:rFonts w:ascii="Arial" w:hAnsi="Arial" w:cs="Arial"/>
          <w:sz w:val="22"/>
          <w:szCs w:val="22"/>
        </w:rPr>
        <w:t xml:space="preserve"> je možnost zachování dopravní obsluhy území a dostupnost obcí na trase silnice. Stavební práce budou probíhat za trvalé uzavírky jednotlivých úseků.</w:t>
      </w:r>
    </w:p>
    <w:p w14:paraId="18CBA081" w14:textId="77777777" w:rsidR="003E2BB4" w:rsidRPr="00396DD0" w:rsidRDefault="003E2BB4" w:rsidP="003E2BB4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396DD0">
        <w:rPr>
          <w:rFonts w:ascii="Arial" w:hAnsi="Arial" w:cs="Arial"/>
          <w:sz w:val="22"/>
          <w:szCs w:val="22"/>
        </w:rPr>
        <w:t xml:space="preserve">SO 101.1 – Úsek I., Chotěboř – </w:t>
      </w:r>
      <w:proofErr w:type="spellStart"/>
      <w:r w:rsidRPr="00396DD0">
        <w:rPr>
          <w:rFonts w:ascii="Arial" w:hAnsi="Arial" w:cs="Arial"/>
          <w:sz w:val="22"/>
          <w:szCs w:val="22"/>
        </w:rPr>
        <w:t>Dobkov</w:t>
      </w:r>
      <w:proofErr w:type="spellEnd"/>
    </w:p>
    <w:p w14:paraId="56D932D4" w14:textId="77777777" w:rsidR="003E2BB4" w:rsidRPr="00396DD0" w:rsidRDefault="003E2BB4" w:rsidP="003E2BB4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396DD0">
        <w:rPr>
          <w:rFonts w:ascii="Arial" w:hAnsi="Arial" w:cs="Arial"/>
          <w:sz w:val="22"/>
          <w:szCs w:val="22"/>
        </w:rPr>
        <w:t xml:space="preserve">SO 101.2 – Úsek II., </w:t>
      </w:r>
      <w:proofErr w:type="spellStart"/>
      <w:r w:rsidRPr="00396DD0">
        <w:rPr>
          <w:rFonts w:ascii="Arial" w:hAnsi="Arial" w:cs="Arial"/>
          <w:sz w:val="22"/>
          <w:szCs w:val="22"/>
        </w:rPr>
        <w:t>Dobkov</w:t>
      </w:r>
      <w:proofErr w:type="spellEnd"/>
      <w:r w:rsidRPr="00396DD0">
        <w:rPr>
          <w:rFonts w:ascii="Arial" w:hAnsi="Arial" w:cs="Arial"/>
          <w:sz w:val="22"/>
          <w:szCs w:val="22"/>
        </w:rPr>
        <w:t xml:space="preserve"> – Počátky</w:t>
      </w:r>
    </w:p>
    <w:p w14:paraId="657FD12B" w14:textId="77777777" w:rsidR="003E2BB4" w:rsidRPr="005C7422" w:rsidRDefault="003E2BB4" w:rsidP="003E2BB4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396DD0">
        <w:rPr>
          <w:rFonts w:ascii="Arial" w:hAnsi="Arial" w:cs="Arial"/>
          <w:sz w:val="22"/>
          <w:szCs w:val="22"/>
        </w:rPr>
        <w:t>SO 101.3 – Úsek III., Počátky – Česká Bělá (</w:t>
      </w:r>
      <w:proofErr w:type="spellStart"/>
      <w:r w:rsidRPr="00396DD0">
        <w:rPr>
          <w:rFonts w:ascii="Arial" w:hAnsi="Arial" w:cs="Arial"/>
          <w:sz w:val="22"/>
          <w:szCs w:val="22"/>
        </w:rPr>
        <w:t>podobjekt</w:t>
      </w:r>
      <w:proofErr w:type="spellEnd"/>
      <w:r w:rsidRPr="00396DD0">
        <w:rPr>
          <w:rFonts w:ascii="Arial" w:hAnsi="Arial" w:cs="Arial"/>
          <w:sz w:val="22"/>
          <w:szCs w:val="22"/>
        </w:rPr>
        <w:t xml:space="preserve"> SO 101.3.1 – Úsek </w:t>
      </w:r>
      <w:proofErr w:type="gramStart"/>
      <w:r w:rsidRPr="00396DD0">
        <w:rPr>
          <w:rFonts w:ascii="Arial" w:hAnsi="Arial" w:cs="Arial"/>
          <w:sz w:val="22"/>
          <w:szCs w:val="22"/>
        </w:rPr>
        <w:t>III.A)</w:t>
      </w:r>
      <w:proofErr w:type="gramEnd"/>
    </w:p>
    <w:p w14:paraId="73885CDF" w14:textId="77777777" w:rsidR="003E2BB4" w:rsidRDefault="003E2BB4" w:rsidP="003E2BB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515FD9B0" w14:textId="77777777" w:rsidR="003E2BB4" w:rsidRDefault="003E2BB4" w:rsidP="003E2BB4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Pr="001E2C29">
        <w:rPr>
          <w:rFonts w:ascii="Arial" w:hAnsi="Arial" w:cs="Arial"/>
          <w:sz w:val="22"/>
          <w:szCs w:val="22"/>
        </w:rPr>
        <w:t>„II/</w:t>
      </w:r>
      <w:r>
        <w:rPr>
          <w:rFonts w:ascii="Arial" w:hAnsi="Arial" w:cs="Arial"/>
          <w:sz w:val="22"/>
          <w:szCs w:val="22"/>
        </w:rPr>
        <w:t>351 Chotěboř – Česká Bělá</w:t>
      </w:r>
      <w:r w:rsidRPr="001E2C29">
        <w:rPr>
          <w:rFonts w:ascii="Arial" w:hAnsi="Arial" w:cs="Arial"/>
          <w:sz w:val="22"/>
          <w:szCs w:val="22"/>
        </w:rPr>
        <w:t xml:space="preserve">“ vypracované ve stupni PDPS společností </w:t>
      </w:r>
      <w:proofErr w:type="spellStart"/>
      <w:r w:rsidRPr="000842D8">
        <w:rPr>
          <w:rFonts w:ascii="Arial" w:hAnsi="Arial" w:cs="Arial"/>
          <w:sz w:val="22"/>
          <w:szCs w:val="22"/>
        </w:rPr>
        <w:t>PROfi</w:t>
      </w:r>
      <w:proofErr w:type="spellEnd"/>
      <w:r w:rsidRPr="000842D8">
        <w:rPr>
          <w:rFonts w:ascii="Arial" w:hAnsi="Arial" w:cs="Arial"/>
          <w:sz w:val="22"/>
          <w:szCs w:val="22"/>
        </w:rPr>
        <w:t xml:space="preserve"> Jihlava spol. s r.o.</w:t>
      </w:r>
      <w:r>
        <w:rPr>
          <w:rFonts w:ascii="Arial" w:hAnsi="Arial" w:cs="Arial"/>
          <w:sz w:val="22"/>
          <w:szCs w:val="22"/>
        </w:rPr>
        <w:t xml:space="preserve">, </w:t>
      </w:r>
      <w:r w:rsidRPr="00B14863">
        <w:rPr>
          <w:rFonts w:ascii="Arial" w:hAnsi="Arial" w:cs="Arial"/>
          <w:sz w:val="22"/>
          <w:szCs w:val="22"/>
        </w:rPr>
        <w:t>Pod Příkopem 933/6, 586 01 Jihlava, IČ</w:t>
      </w:r>
      <w:r w:rsidRPr="002B697E">
        <w:rPr>
          <w:rFonts w:ascii="Arial" w:hAnsi="Arial" w:cs="Arial"/>
          <w:sz w:val="22"/>
          <w:szCs w:val="22"/>
        </w:rPr>
        <w:t xml:space="preserve">O </w:t>
      </w:r>
      <w:r w:rsidRPr="00B14863">
        <w:rPr>
          <w:rFonts w:ascii="Arial" w:hAnsi="Arial" w:cs="Arial"/>
          <w:sz w:val="22"/>
          <w:szCs w:val="22"/>
        </w:rPr>
        <w:t xml:space="preserve">18198228 </w:t>
      </w:r>
      <w:r>
        <w:rPr>
          <w:rFonts w:ascii="Arial" w:hAnsi="Arial" w:cs="Arial"/>
          <w:sz w:val="22"/>
          <w:szCs w:val="22"/>
        </w:rPr>
        <w:t>v dubnu 2023.</w:t>
      </w:r>
    </w:p>
    <w:p w14:paraId="19BD1682" w14:textId="77777777" w:rsidR="004D6B16" w:rsidRDefault="004D6B16" w:rsidP="00B40C7E">
      <w:pPr>
        <w:ind w:left="4678" w:hanging="4678"/>
        <w:rPr>
          <w:rFonts w:ascii="Arial" w:hAnsi="Arial" w:cs="Arial"/>
          <w:sz w:val="22"/>
          <w:szCs w:val="22"/>
        </w:rPr>
      </w:pPr>
    </w:p>
    <w:p w14:paraId="06153E9D" w14:textId="772C8E1B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853950">
        <w:rPr>
          <w:rFonts w:ascii="Arial" w:hAnsi="Arial" w:cs="Arial"/>
          <w:sz w:val="22"/>
          <w:szCs w:val="22"/>
        </w:rPr>
        <w:t>silnice</w:t>
      </w:r>
    </w:p>
    <w:p w14:paraId="780FC827" w14:textId="33494676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0D196D">
        <w:rPr>
          <w:rFonts w:ascii="Arial" w:hAnsi="Arial" w:cs="Arial"/>
          <w:sz w:val="22"/>
          <w:szCs w:val="22"/>
        </w:rPr>
        <w:t>3</w:t>
      </w:r>
      <w:r w:rsidR="00853950">
        <w:rPr>
          <w:rFonts w:ascii="Arial" w:hAnsi="Arial" w:cs="Arial"/>
          <w:sz w:val="22"/>
          <w:szCs w:val="22"/>
        </w:rPr>
        <w:t>5</w:t>
      </w:r>
      <w:r w:rsidR="003E2BB4">
        <w:rPr>
          <w:rFonts w:ascii="Arial" w:hAnsi="Arial" w:cs="Arial"/>
          <w:sz w:val="22"/>
          <w:szCs w:val="22"/>
        </w:rPr>
        <w:t>1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3E2BB4">
        <w:rPr>
          <w:rFonts w:ascii="Arial" w:hAnsi="Arial" w:cs="Arial"/>
          <w:sz w:val="22"/>
          <w:szCs w:val="22"/>
        </w:rPr>
        <w:t>Havlíčkův Brod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7917F095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53950">
        <w:rPr>
          <w:rFonts w:ascii="Arial" w:hAnsi="Arial" w:cs="Arial"/>
          <w:sz w:val="22"/>
          <w:szCs w:val="22"/>
        </w:rPr>
        <w:t>5</w:t>
      </w:r>
      <w:r w:rsidR="003E2BB4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</w:t>
      </w:r>
      <w:r w:rsidR="003E2BB4">
        <w:rPr>
          <w:rFonts w:ascii="Arial" w:hAnsi="Arial" w:cs="Arial"/>
          <w:sz w:val="22"/>
          <w:szCs w:val="22"/>
        </w:rPr>
        <w:t>1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7387831E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028BA">
        <w:rPr>
          <w:rFonts w:ascii="Arial" w:hAnsi="Arial" w:cs="Arial"/>
          <w:sz w:val="22"/>
          <w:szCs w:val="22"/>
        </w:rPr>
        <w:t>2</w:t>
      </w:r>
      <w:r w:rsidR="00853950">
        <w:rPr>
          <w:rFonts w:ascii="Arial" w:hAnsi="Arial" w:cs="Arial"/>
          <w:sz w:val="22"/>
          <w:szCs w:val="22"/>
        </w:rPr>
        <w:t>60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1A061F86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3E2BB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</w:t>
      </w:r>
      <w:r w:rsidR="0085395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 – </w:t>
      </w:r>
      <w:r w:rsidR="000D196D">
        <w:rPr>
          <w:rFonts w:ascii="Arial" w:hAnsi="Arial" w:cs="Arial"/>
          <w:sz w:val="22"/>
          <w:szCs w:val="22"/>
        </w:rPr>
        <w:t>0</w:t>
      </w:r>
      <w:r w:rsidR="003E2BB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/202</w:t>
      </w:r>
      <w:r w:rsidR="00853950">
        <w:rPr>
          <w:rFonts w:ascii="Arial" w:hAnsi="Arial" w:cs="Arial"/>
          <w:sz w:val="22"/>
          <w:szCs w:val="22"/>
        </w:rPr>
        <w:t>7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46CB0BEB" w14:textId="77777777" w:rsidR="00853950" w:rsidRPr="00727109" w:rsidRDefault="00853950" w:rsidP="00853950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727109">
        <w:rPr>
          <w:rFonts w:ascii="Arial" w:hAnsi="Arial" w:cs="Arial"/>
          <w:spacing w:val="-4"/>
          <w:sz w:val="22"/>
          <w:szCs w:val="22"/>
          <w:lang w:eastAsia="x-none"/>
        </w:rPr>
        <w:t>V zimním období (tj. od 1. listopadu do 31. března) nebudou prováděny jakékoli stavební práce, které by znemožnily provoz na pozemních komunikacích a zimní údržb</w:t>
      </w:r>
      <w:r>
        <w:rPr>
          <w:rFonts w:ascii="Arial" w:hAnsi="Arial" w:cs="Arial"/>
          <w:spacing w:val="-4"/>
          <w:sz w:val="22"/>
          <w:szCs w:val="22"/>
          <w:lang w:eastAsia="x-none"/>
        </w:rPr>
        <w:t>u</w:t>
      </w:r>
      <w:r w:rsidRPr="00727109">
        <w:rPr>
          <w:rFonts w:ascii="Arial" w:hAnsi="Arial" w:cs="Arial"/>
          <w:sz w:val="22"/>
          <w:szCs w:val="22"/>
          <w:lang w:eastAsia="x-none"/>
        </w:rPr>
        <w:t>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339AE392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8192CC8" w14:textId="153199DC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2FD1859B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13FF6A9B" w14:textId="77777777" w:rsidR="009A3FA5" w:rsidRDefault="009A3FA5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</w:p>
    <w:p w14:paraId="270AC061" w14:textId="77777777" w:rsidR="003E2BB4" w:rsidRDefault="003E2BB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245BC580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B028BA">
        <w:rPr>
          <w:rFonts w:ascii="Arial" w:hAnsi="Arial" w:cs="Arial"/>
          <w:sz w:val="22"/>
          <w:szCs w:val="22"/>
        </w:rPr>
        <w:t>4</w:t>
      </w:r>
      <w:r w:rsidR="003E2BB4">
        <w:rPr>
          <w:rFonts w:ascii="Arial" w:hAnsi="Arial" w:cs="Arial"/>
          <w:sz w:val="22"/>
          <w:szCs w:val="22"/>
        </w:rPr>
        <w:t>2</w:t>
      </w:r>
      <w:r w:rsidR="00C719F2">
        <w:rPr>
          <w:rFonts w:ascii="Arial" w:hAnsi="Arial" w:cs="Arial"/>
          <w:sz w:val="22"/>
          <w:szCs w:val="22"/>
        </w:rPr>
        <w:t>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141DC8" w:rsidRDefault="001068BC" w:rsidP="00DF05EB">
      <w:pPr>
        <w:pStyle w:val="Bntext2"/>
        <w:spacing w:line="288" w:lineRule="auto"/>
        <w:ind w:left="0"/>
        <w:rPr>
          <w:rFonts w:eastAsia="MS Mincho" w:cs="Arial"/>
          <w:sz w:val="24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547799" w14:textId="36898608" w:rsidR="00BF50E0" w:rsidRDefault="00734191" w:rsidP="00BF50E0">
      <w:pPr>
        <w:pStyle w:val="bntext"/>
        <w:spacing w:before="120" w:line="288" w:lineRule="auto"/>
        <w:rPr>
          <w:spacing w:val="-4"/>
          <w:szCs w:val="22"/>
        </w:rPr>
      </w:pPr>
      <w:r w:rsidRPr="00734191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54E7B14E" w14:textId="77777777" w:rsidR="00734191" w:rsidRPr="0046263E" w:rsidRDefault="00734191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00B5F79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lastRenderedPageBreak/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6BE3F61A" w:rsidR="00CD4FE8" w:rsidRDefault="00DF05E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DF1821">
        <w:rPr>
          <w:rFonts w:cs="Arial"/>
          <w:b/>
          <w:spacing w:val="-6"/>
          <w:szCs w:val="22"/>
        </w:rPr>
        <w:t>25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1A95171B" w:rsidR="002E5E88" w:rsidRPr="0046394F" w:rsidRDefault="00C77DF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C77DF8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C201522" w14:textId="58D3F3C7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563BFBE6" w14:textId="77777777" w:rsidR="004775F8" w:rsidRDefault="004775F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</w:p>
    <w:p w14:paraId="1589EC76" w14:textId="60CBFC8F" w:rsidR="00A61560" w:rsidRDefault="004775F8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775F8">
        <w:rPr>
          <w:rFonts w:cs="Arial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C75C4">
        <w:rPr>
          <w:rFonts w:cs="Arial"/>
          <w:szCs w:val="22"/>
        </w:rPr>
        <w:t xml:space="preserve"> 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Zároveň tento poddodavatel</w:t>
      </w:r>
      <w:r w:rsidRPr="004775F8">
        <w:rPr>
          <w:rFonts w:cs="Arial"/>
          <w:szCs w:val="22"/>
        </w:rPr>
        <w:t xml:space="preserve"> </w:t>
      </w:r>
      <w:r w:rsidR="00FC75C4">
        <w:rPr>
          <w:rFonts w:cs="Arial"/>
          <w:szCs w:val="22"/>
        </w:rPr>
        <w:t>předloží Č</w:t>
      </w:r>
      <w:r w:rsidR="00FC75C4" w:rsidRPr="00FC75C4">
        <w:rPr>
          <w:rFonts w:cs="Arial"/>
          <w:szCs w:val="22"/>
        </w:rPr>
        <w:t>estné prohlášení o splnění předpokladů (viz zadávací dokumentace).</w:t>
      </w:r>
    </w:p>
    <w:p w14:paraId="0CA4F13D" w14:textId="1049D9EA" w:rsidR="00151BA4" w:rsidRDefault="00151BA4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5C59B19E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F33912">
        <w:rPr>
          <w:rFonts w:cs="Arial"/>
          <w:szCs w:val="22"/>
        </w:rPr>
        <w:lastRenderedPageBreak/>
        <w:t>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Default="00ED1786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1E34CB8A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187AC5">
        <w:rPr>
          <w:rFonts w:cs="Arial"/>
          <w:b/>
          <w:bCs/>
          <w:i/>
          <w:iCs/>
          <w:szCs w:val="22"/>
        </w:rPr>
        <w:t xml:space="preserve"> pro každou část</w:t>
      </w:r>
    </w:p>
    <w:p w14:paraId="3FB46B55" w14:textId="10EAA487" w:rsidR="00A06F2B" w:rsidRDefault="00A06F2B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č</w:t>
      </w:r>
      <w:r w:rsidRPr="00741DFD">
        <w:rPr>
          <w:rFonts w:cs="Arial"/>
          <w:b/>
          <w:bCs/>
          <w:i/>
          <w:iCs/>
          <w:szCs w:val="22"/>
        </w:rPr>
        <w:t>estné prohlášení ohledně mezinárodních sankcí</w:t>
      </w:r>
    </w:p>
    <w:p w14:paraId="47C986D9" w14:textId="142F0429" w:rsidR="007B0FA8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6ABF5356" w14:textId="76811E6D" w:rsidR="00A06F2B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53D17357" w14:textId="77777777" w:rsidR="00A06F2B" w:rsidRPr="00A06F2B" w:rsidRDefault="00A06F2B" w:rsidP="00A06F2B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A06F2B">
        <w:rPr>
          <w:rFonts w:ascii="Arial" w:hAnsi="Arial" w:cs="Arial"/>
          <w:sz w:val="22"/>
          <w:szCs w:val="22"/>
        </w:rPr>
        <w:t>Další podmínky zadávacího řízení</w:t>
      </w:r>
    </w:p>
    <w:p w14:paraId="2542AD98" w14:textId="77777777" w:rsidR="00A06F2B" w:rsidRDefault="00A06F2B" w:rsidP="00A06F2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644F016" w14:textId="77777777" w:rsidR="00A06F2B" w:rsidRPr="00ED1786" w:rsidRDefault="00A06F2B" w:rsidP="00A06F2B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lastRenderedPageBreak/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60428BF8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F65BF9">
        <w:rPr>
          <w:rFonts w:cs="Arial"/>
          <w:szCs w:val="22"/>
        </w:rPr>
        <w:t xml:space="preserve"> pro všechny části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Pr="00A762FA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16"/>
          <w:szCs w:val="16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6AD0EBAD" w:rsid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6C878493" w14:textId="77777777" w:rsidR="00663E18" w:rsidRPr="00663E18" w:rsidRDefault="00663E18" w:rsidP="00663E18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 xml:space="preserve">Zadavatel odešle vysvětlení k zadávací dokumentaci nejpozději do 2 pracovních dnů od doručení žádosti.  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7684F7F" w:rsidR="0086773C" w:rsidRDefault="00333B0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způsob podání nabídk</w:t>
      </w:r>
      <w:r w:rsidR="005D6AAA">
        <w:rPr>
          <w:rFonts w:ascii="Arial" w:hAnsi="Arial" w:cs="Arial"/>
          <w:sz w:val="22"/>
          <w:szCs w:val="22"/>
        </w:rPr>
        <w:t>y</w:t>
      </w:r>
    </w:p>
    <w:p w14:paraId="795F2AC9" w14:textId="361843C1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E86036" w:rsidRPr="00E86036">
        <w:rPr>
          <w:rFonts w:ascii="Arial" w:hAnsi="Arial" w:cs="Arial"/>
          <w:sz w:val="22"/>
          <w:szCs w:val="22"/>
        </w:rPr>
        <w:t>3</w:t>
      </w:r>
      <w:r w:rsidR="009F209D">
        <w:rPr>
          <w:rFonts w:ascii="Arial" w:hAnsi="Arial" w:cs="Arial"/>
          <w:sz w:val="22"/>
          <w:szCs w:val="22"/>
        </w:rPr>
        <w:t>0</w:t>
      </w:r>
      <w:r w:rsidRPr="00E86036">
        <w:rPr>
          <w:rFonts w:ascii="Arial" w:hAnsi="Arial" w:cs="Arial"/>
          <w:sz w:val="22"/>
          <w:szCs w:val="22"/>
        </w:rPr>
        <w:t xml:space="preserve">. </w:t>
      </w:r>
      <w:r w:rsidR="00D611E9" w:rsidRPr="00E86036">
        <w:rPr>
          <w:rFonts w:ascii="Arial" w:hAnsi="Arial" w:cs="Arial"/>
          <w:sz w:val="22"/>
          <w:szCs w:val="22"/>
        </w:rPr>
        <w:t>1</w:t>
      </w:r>
      <w:r w:rsidR="009F209D">
        <w:rPr>
          <w:rFonts w:ascii="Arial" w:hAnsi="Arial" w:cs="Arial"/>
          <w:sz w:val="22"/>
          <w:szCs w:val="22"/>
        </w:rPr>
        <w:t>0</w:t>
      </w:r>
      <w:r w:rsidRPr="00E86036">
        <w:rPr>
          <w:rFonts w:ascii="Arial" w:hAnsi="Arial" w:cs="Arial"/>
          <w:sz w:val="22"/>
          <w:szCs w:val="22"/>
        </w:rPr>
        <w:t>. 20</w:t>
      </w:r>
      <w:r w:rsidR="00584B7E" w:rsidRPr="00E86036">
        <w:rPr>
          <w:rFonts w:ascii="Arial" w:hAnsi="Arial" w:cs="Arial"/>
          <w:sz w:val="22"/>
          <w:szCs w:val="22"/>
        </w:rPr>
        <w:t>2</w:t>
      </w:r>
      <w:r w:rsidR="00D611E9" w:rsidRPr="00E86036">
        <w:rPr>
          <w:rFonts w:ascii="Arial" w:hAnsi="Arial" w:cs="Arial"/>
          <w:sz w:val="22"/>
          <w:szCs w:val="22"/>
        </w:rPr>
        <w:t>4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9F209D">
        <w:rPr>
          <w:rFonts w:ascii="Arial" w:hAnsi="Arial" w:cs="Arial"/>
          <w:sz w:val="22"/>
          <w:szCs w:val="22"/>
        </w:rPr>
        <w:t>1</w:t>
      </w:r>
      <w:bookmarkStart w:id="1" w:name="_GoBack"/>
      <w:bookmarkEnd w:id="1"/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2F1F42E9" w14:textId="01A64263" w:rsidR="00333B01" w:rsidRDefault="00333B01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624D829D" w14:textId="77777777" w:rsidR="009A3FA5" w:rsidRDefault="009A3FA5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19BD0216" w14:textId="77777777" w:rsidR="00A762FA" w:rsidRDefault="00A762FA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2778354" w14:textId="46BE9DEA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378BB1F1" w14:textId="7455D163" w:rsidR="00A762FA" w:rsidRDefault="00A762FA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B4EAAE5" w14:textId="304923AF" w:rsidR="002C5E13" w:rsidRDefault="002C5E13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00EABB95" w14:textId="77777777" w:rsidR="002C5E13" w:rsidRDefault="002C5E13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5B1E6168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2C5E13">
      <w:footerReference w:type="default" r:id="rId12"/>
      <w:pgSz w:w="11906" w:h="16838"/>
      <w:pgMar w:top="794" w:right="1021" w:bottom="794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3DA4E3B7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F209D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F209D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2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5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35"/>
  </w:num>
  <w:num w:numId="4">
    <w:abstractNumId w:val="28"/>
  </w:num>
  <w:num w:numId="5">
    <w:abstractNumId w:val="12"/>
  </w:num>
  <w:num w:numId="6">
    <w:abstractNumId w:val="19"/>
  </w:num>
  <w:num w:numId="7">
    <w:abstractNumId w:val="36"/>
  </w:num>
  <w:num w:numId="8">
    <w:abstractNumId w:val="32"/>
  </w:num>
  <w:num w:numId="9">
    <w:abstractNumId w:val="13"/>
  </w:num>
  <w:num w:numId="10">
    <w:abstractNumId w:val="26"/>
  </w:num>
  <w:num w:numId="11">
    <w:abstractNumId w:val="30"/>
  </w:num>
  <w:num w:numId="12">
    <w:abstractNumId w:val="20"/>
  </w:num>
  <w:num w:numId="13">
    <w:abstractNumId w:val="16"/>
  </w:num>
  <w:num w:numId="14">
    <w:abstractNumId w:val="18"/>
  </w:num>
  <w:num w:numId="15">
    <w:abstractNumId w:val="24"/>
  </w:num>
  <w:num w:numId="16">
    <w:abstractNumId w:val="11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"/>
  </w:num>
  <w:num w:numId="25">
    <w:abstractNumId w:val="10"/>
  </w:num>
  <w:num w:numId="26">
    <w:abstractNumId w:val="14"/>
  </w:num>
  <w:num w:numId="27">
    <w:abstractNumId w:val="6"/>
  </w:num>
  <w:num w:numId="28">
    <w:abstractNumId w:val="9"/>
  </w:num>
  <w:num w:numId="29">
    <w:abstractNumId w:val="34"/>
  </w:num>
  <w:num w:numId="30">
    <w:abstractNumId w:val="33"/>
  </w:num>
  <w:num w:numId="31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"/>
  </w:num>
  <w:num w:numId="34">
    <w:abstractNumId w:val="21"/>
  </w:num>
  <w:num w:numId="35">
    <w:abstractNumId w:val="0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07308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DC8"/>
    <w:rsid w:val="00141EC3"/>
    <w:rsid w:val="00142DA8"/>
    <w:rsid w:val="001464C0"/>
    <w:rsid w:val="00150E58"/>
    <w:rsid w:val="00151BA4"/>
    <w:rsid w:val="00154C51"/>
    <w:rsid w:val="001550F6"/>
    <w:rsid w:val="00156B9E"/>
    <w:rsid w:val="001624AD"/>
    <w:rsid w:val="00164FE6"/>
    <w:rsid w:val="001704BC"/>
    <w:rsid w:val="0017333C"/>
    <w:rsid w:val="0017462D"/>
    <w:rsid w:val="00174E85"/>
    <w:rsid w:val="0017781F"/>
    <w:rsid w:val="00184CE7"/>
    <w:rsid w:val="00187879"/>
    <w:rsid w:val="00187AC5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193B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40FA"/>
    <w:rsid w:val="00205716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5BCA"/>
    <w:rsid w:val="00271947"/>
    <w:rsid w:val="00275E85"/>
    <w:rsid w:val="00276421"/>
    <w:rsid w:val="00280183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33F1"/>
    <w:rsid w:val="002A61F2"/>
    <w:rsid w:val="002A6205"/>
    <w:rsid w:val="002B02B5"/>
    <w:rsid w:val="002B0361"/>
    <w:rsid w:val="002B42CD"/>
    <w:rsid w:val="002B57E8"/>
    <w:rsid w:val="002C3AB1"/>
    <w:rsid w:val="002C41F2"/>
    <w:rsid w:val="002C5E13"/>
    <w:rsid w:val="002C5E28"/>
    <w:rsid w:val="002C6823"/>
    <w:rsid w:val="002C7C87"/>
    <w:rsid w:val="002D0058"/>
    <w:rsid w:val="002D0E1A"/>
    <w:rsid w:val="002D2149"/>
    <w:rsid w:val="002D340C"/>
    <w:rsid w:val="002D3524"/>
    <w:rsid w:val="002D44A8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614C"/>
    <w:rsid w:val="00321827"/>
    <w:rsid w:val="0032199D"/>
    <w:rsid w:val="0032307E"/>
    <w:rsid w:val="00324428"/>
    <w:rsid w:val="003303CC"/>
    <w:rsid w:val="003336ED"/>
    <w:rsid w:val="00333B01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47FE5"/>
    <w:rsid w:val="003507B6"/>
    <w:rsid w:val="003509F6"/>
    <w:rsid w:val="00350BD0"/>
    <w:rsid w:val="00350C41"/>
    <w:rsid w:val="0035271F"/>
    <w:rsid w:val="00352819"/>
    <w:rsid w:val="00352FCA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0FE"/>
    <w:rsid w:val="003A0706"/>
    <w:rsid w:val="003A0F41"/>
    <w:rsid w:val="003A238E"/>
    <w:rsid w:val="003A24B5"/>
    <w:rsid w:val="003A2E3D"/>
    <w:rsid w:val="003A4C38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2BB4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5F8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5ACA"/>
    <w:rsid w:val="00526109"/>
    <w:rsid w:val="005272FC"/>
    <w:rsid w:val="00531044"/>
    <w:rsid w:val="00531E07"/>
    <w:rsid w:val="005323C2"/>
    <w:rsid w:val="0053370D"/>
    <w:rsid w:val="00533B21"/>
    <w:rsid w:val="0053573A"/>
    <w:rsid w:val="00536E41"/>
    <w:rsid w:val="00540500"/>
    <w:rsid w:val="00540794"/>
    <w:rsid w:val="0054226A"/>
    <w:rsid w:val="00547F00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6CE1"/>
    <w:rsid w:val="00577B0B"/>
    <w:rsid w:val="005806C5"/>
    <w:rsid w:val="00584B7E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3826"/>
    <w:rsid w:val="005D4192"/>
    <w:rsid w:val="005D55ED"/>
    <w:rsid w:val="005D652F"/>
    <w:rsid w:val="005D6AAA"/>
    <w:rsid w:val="005E06A7"/>
    <w:rsid w:val="005E1CC4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2D39"/>
    <w:rsid w:val="0063545B"/>
    <w:rsid w:val="00636126"/>
    <w:rsid w:val="0063694A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3E18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230B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1F30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2559A"/>
    <w:rsid w:val="007300DA"/>
    <w:rsid w:val="00734191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3950"/>
    <w:rsid w:val="00853B09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6F9"/>
    <w:rsid w:val="00915C91"/>
    <w:rsid w:val="009161CA"/>
    <w:rsid w:val="0092190C"/>
    <w:rsid w:val="00921F80"/>
    <w:rsid w:val="00924347"/>
    <w:rsid w:val="00927BBE"/>
    <w:rsid w:val="00931975"/>
    <w:rsid w:val="009333EC"/>
    <w:rsid w:val="00937130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1F0"/>
    <w:rsid w:val="0098047A"/>
    <w:rsid w:val="00981290"/>
    <w:rsid w:val="0098240C"/>
    <w:rsid w:val="00982DF9"/>
    <w:rsid w:val="00985E1F"/>
    <w:rsid w:val="009908E7"/>
    <w:rsid w:val="009935E9"/>
    <w:rsid w:val="0099557C"/>
    <w:rsid w:val="009A315E"/>
    <w:rsid w:val="009A3FA5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F0082"/>
    <w:rsid w:val="009F209D"/>
    <w:rsid w:val="009F3A7D"/>
    <w:rsid w:val="009F596E"/>
    <w:rsid w:val="009F5D67"/>
    <w:rsid w:val="00A00082"/>
    <w:rsid w:val="00A00300"/>
    <w:rsid w:val="00A02A76"/>
    <w:rsid w:val="00A06F2B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0100"/>
    <w:rsid w:val="00A423A0"/>
    <w:rsid w:val="00A4352C"/>
    <w:rsid w:val="00A4399B"/>
    <w:rsid w:val="00A43FA6"/>
    <w:rsid w:val="00A45125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762FA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5FF7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6FC3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19F2"/>
    <w:rsid w:val="00C743A3"/>
    <w:rsid w:val="00C77D0D"/>
    <w:rsid w:val="00C77DF8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11E9"/>
    <w:rsid w:val="00D6235A"/>
    <w:rsid w:val="00D62AA9"/>
    <w:rsid w:val="00D63B67"/>
    <w:rsid w:val="00D661E4"/>
    <w:rsid w:val="00D67674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797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37F"/>
    <w:rsid w:val="00DB46DD"/>
    <w:rsid w:val="00DB7364"/>
    <w:rsid w:val="00DB7391"/>
    <w:rsid w:val="00DC264A"/>
    <w:rsid w:val="00DC3446"/>
    <w:rsid w:val="00DC3B3F"/>
    <w:rsid w:val="00DC6085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1821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592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1205"/>
    <w:rsid w:val="00E840B0"/>
    <w:rsid w:val="00E84AA5"/>
    <w:rsid w:val="00E86036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D6D50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4B7C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5BF9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C75C4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6CDD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TextkomenteChar">
    <w:name w:val="Text komentáře Char"/>
    <w:link w:val="Textkomente"/>
    <w:semiHidden/>
    <w:locked/>
    <w:rsid w:val="0015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E1ADB-6208-4D03-AD01-0575BA42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7</Pages>
  <Words>2577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19012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119</cp:revision>
  <cp:lastPrinted>2019-02-13T07:52:00Z</cp:lastPrinted>
  <dcterms:created xsi:type="dcterms:W3CDTF">2019-09-12T11:01:00Z</dcterms:created>
  <dcterms:modified xsi:type="dcterms:W3CDTF">2024-10-02T07:14:00Z</dcterms:modified>
</cp:coreProperties>
</file>